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9B1CD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252AF6" w:rsidRPr="004C1962" w:rsidRDefault="00252AF6" w:rsidP="00252AF6">
      <w:pPr>
        <w:rPr>
          <w:rFonts w:ascii="Arial" w:hAnsi="Arial" w:cs="Arial"/>
          <w:b/>
        </w:rPr>
      </w:pPr>
      <w:r w:rsidRPr="004C1962">
        <w:rPr>
          <w:rFonts w:ascii="Arial" w:hAnsi="Arial" w:cs="Arial"/>
          <w:b/>
        </w:rPr>
        <w:t xml:space="preserve">MISSION DE CONTROLE TECHNIQUE </w:t>
      </w:r>
      <w:r w:rsidR="00A82DCD">
        <w:rPr>
          <w:rFonts w:ascii="Arial" w:hAnsi="Arial" w:cs="Arial"/>
          <w:b/>
        </w:rPr>
        <w:t>POUR</w:t>
      </w:r>
    </w:p>
    <w:p w:rsidR="00252AF6" w:rsidRPr="004C1962" w:rsidRDefault="00A52036" w:rsidP="00252A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CREATION D’UNE UNITE HOSPITALISATION COMPLETE POUR ADOLESCENTS AU CENTRE DE SANTE MENTALE ANGEVIN – 49130 STE GEMMES SUR LOIRE</w:t>
      </w:r>
    </w:p>
    <w:p w:rsidR="00252AF6" w:rsidRPr="004C1962" w:rsidRDefault="00252AF6" w:rsidP="00252AF6">
      <w:pPr>
        <w:rPr>
          <w:rFonts w:ascii="Arial" w:hAnsi="Arial" w:cs="Arial"/>
          <w:b/>
        </w:rPr>
      </w:pPr>
    </w:p>
    <w:p w:rsidR="002E37C6" w:rsidRDefault="00A52036" w:rsidP="002E37C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</w:p>
    <w:p w:rsidR="00252AF6" w:rsidRPr="0073619C" w:rsidRDefault="000E71F4" w:rsidP="00252AF6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lang w:val="en-US"/>
        </w:rPr>
      </w:pPr>
      <w:r w:rsidRPr="0073619C">
        <w:rPr>
          <w:rFonts w:ascii="Arial" w:hAnsi="Arial" w:cs="Arial"/>
          <w:b/>
          <w:lang w:val="en-US"/>
        </w:rPr>
        <w:t>DTEM2026-</w:t>
      </w:r>
      <w:r w:rsidR="0073619C" w:rsidRPr="0073619C">
        <w:rPr>
          <w:rFonts w:ascii="Arial" w:hAnsi="Arial" w:cs="Arial"/>
          <w:b/>
          <w:lang w:val="en-US"/>
        </w:rPr>
        <w:t>59</w:t>
      </w:r>
      <w:r w:rsidRPr="0073619C">
        <w:rPr>
          <w:rFonts w:ascii="Arial" w:hAnsi="Arial" w:cs="Arial"/>
          <w:b/>
          <w:lang w:val="en-US"/>
        </w:rPr>
        <w:t>MAPA_CT_UHC_ADO</w:t>
      </w:r>
      <w:bookmarkStart w:id="0" w:name="_GoBack"/>
      <w:bookmarkEnd w:id="0"/>
    </w:p>
    <w:p w:rsidR="007B66F2" w:rsidRPr="000E71F4" w:rsidRDefault="007B66F2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lang w:val="en-US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328482396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65713">
        <w:fldChar w:fldCharType="separate"/>
      </w:r>
      <w:r>
        <w:fldChar w:fldCharType="end"/>
      </w:r>
      <w:permEnd w:id="328482396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430200964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430200964"/>
      <w:r>
        <w:rPr>
          <w:rFonts w:ascii="Arial" w:hAnsi="Arial"/>
        </w:rPr>
        <w:tab/>
        <w:t>au(x) lot(s) n°</w:t>
      </w:r>
      <w:permStart w:id="1761435990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1761435990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091927149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65713">
        <w:fldChar w:fldCharType="separate"/>
      </w:r>
      <w:r>
        <w:fldChar w:fldCharType="end"/>
      </w:r>
      <w:permEnd w:id="1091927149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28808013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65713">
        <w:fldChar w:fldCharType="separate"/>
      </w:r>
      <w:r>
        <w:fldChar w:fldCharType="end"/>
      </w:r>
      <w:permEnd w:id="128808013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28127688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8127688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>fixée dans le cahier des clauses administratives particulières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608924837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054412768" w:edGrp="everyone" w:colFirst="1" w:colLast="1"/>
            <w:permEnd w:id="608924837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1821591005" w:edGrp="everyone" w:colFirst="1" w:colLast="1"/>
            <w:permEnd w:id="1054412768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220137625" w:edGrp="everyone" w:colFirst="1" w:colLast="1"/>
            <w:permEnd w:id="1821591005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472130118" w:edGrp="everyone" w:colFirst="1" w:colLast="1"/>
            <w:permEnd w:id="220137625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503595583" w:edGrp="everyone" w:colFirst="1" w:colLast="1"/>
            <w:permEnd w:id="472130118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984571070" w:edGrp="everyone" w:colFirst="1" w:colLast="1"/>
            <w:permEnd w:id="503595583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984571070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151868242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865713">
        <w:rPr>
          <w:rFonts w:ascii="Arial" w:hAnsi="Arial" w:cs="Arial"/>
          <w:bCs/>
        </w:rPr>
      </w:r>
      <w:r w:rsidR="0086571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1518682425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1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1859279470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865713">
        <w:rPr>
          <w:rFonts w:ascii="Arial" w:hAnsi="Arial" w:cs="Arial"/>
          <w:bCs/>
        </w:rPr>
      </w:r>
      <w:r w:rsidR="00865713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1"/>
      <w:permEnd w:id="1859279470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42287074" w:edGrp="everyone" w:colFirst="0" w:colLast="0"/>
            <w:permStart w:id="1394690718" w:edGrp="everyone" w:colFirst="1" w:colLast="1"/>
            <w:permStart w:id="1828088845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663121227" w:edGrp="everyone" w:colFirst="0" w:colLast="0"/>
            <w:permStart w:id="1780380895" w:edGrp="everyone" w:colFirst="1" w:colLast="1"/>
            <w:permStart w:id="1287344258" w:edGrp="everyone" w:colFirst="2" w:colLast="2"/>
            <w:permEnd w:id="42287074"/>
            <w:permEnd w:id="1394690718"/>
            <w:permEnd w:id="1828088845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695494600" w:edGrp="everyone" w:colFirst="0" w:colLast="0"/>
            <w:permStart w:id="1844315662" w:edGrp="everyone" w:colFirst="1" w:colLast="1"/>
            <w:permStart w:id="1449336949" w:edGrp="everyone" w:colFirst="2" w:colLast="2"/>
            <w:permEnd w:id="663121227"/>
            <w:permEnd w:id="1780380895"/>
            <w:permEnd w:id="1287344258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071538036" w:edGrp="everyone" w:colFirst="0" w:colLast="0"/>
            <w:permStart w:id="408187862" w:edGrp="everyone" w:colFirst="1" w:colLast="1"/>
            <w:permStart w:id="215315720" w:edGrp="everyone" w:colFirst="2" w:colLast="2"/>
            <w:permEnd w:id="695494600"/>
            <w:permEnd w:id="1844315662"/>
            <w:permEnd w:id="1449336949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071538036"/>
      <w:permEnd w:id="408187862"/>
      <w:permEnd w:id="215315720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624337734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865713">
        <w:fldChar w:fldCharType="separate"/>
      </w:r>
      <w:r>
        <w:fldChar w:fldCharType="end"/>
      </w:r>
      <w:permEnd w:id="1624337734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238712816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permEnd w:id="238712816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723563182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permEnd w:id="1723563182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670474547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670474547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1758358290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permEnd w:id="1758358290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1510635139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permEnd w:id="1510635139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1337330696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865713">
        <w:fldChar w:fldCharType="separate"/>
      </w:r>
      <w:r w:rsidRPr="00B14FD5">
        <w:fldChar w:fldCharType="end"/>
      </w:r>
      <w:permEnd w:id="1337330696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822968759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822968759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812526135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812526135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283730626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283730626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1287795606" w:edGrp="everyone"/>
      <w:r>
        <w:rPr>
          <w:rFonts w:ascii="Arial" w:hAnsi="Arial" w:cs="Arial"/>
        </w:rPr>
        <w:t xml:space="preserve">   </w:t>
      </w:r>
      <w:permEnd w:id="1287795606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1439528803" w:edGrp="everyone"/>
      <w:r>
        <w:rPr>
          <w:rFonts w:ascii="Arial" w:hAnsi="Arial" w:cs="Arial"/>
        </w:rPr>
        <w:t xml:space="preserve">   </w:t>
      </w:r>
      <w:permEnd w:id="1439528803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9B1CD0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 de l’établissement bancaire :</w:t>
      </w:r>
      <w:permStart w:id="1240354389" w:edGrp="everyone"/>
      <w:r w:rsidR="00577862">
        <w:rPr>
          <w:rFonts w:ascii="Arial" w:hAnsi="Arial" w:cs="Arial"/>
        </w:rPr>
        <w:t xml:space="preserve"> </w:t>
      </w:r>
    </w:p>
    <w:permEnd w:id="1240354389"/>
    <w:p w:rsidR="00577862" w:rsidRDefault="00577862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 de compte :</w:t>
      </w:r>
      <w:permStart w:id="1531904565" w:edGrp="everyone"/>
      <w:r w:rsidR="00577862">
        <w:rPr>
          <w:rFonts w:ascii="Arial" w:hAnsi="Arial" w:cs="Arial"/>
        </w:rPr>
        <w:t xml:space="preserve"> </w:t>
      </w:r>
    </w:p>
    <w:permEnd w:id="1531904565"/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2114135115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865713">
        <w:fldChar w:fldCharType="separate"/>
      </w:r>
      <w:r w:rsidR="007D7A65">
        <w:fldChar w:fldCharType="end"/>
      </w:r>
      <w:permEnd w:id="2114135115"/>
      <w:r>
        <w:tab/>
        <w:t>NON</w:t>
      </w:r>
      <w:r>
        <w:tab/>
      </w:r>
      <w:r>
        <w:tab/>
      </w:r>
      <w:r>
        <w:tab/>
      </w:r>
      <w:permStart w:id="1360004848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865713">
        <w:fldChar w:fldCharType="separate"/>
      </w:r>
      <w:r w:rsidR="007D7A65">
        <w:fldChar w:fldCharType="end"/>
      </w:r>
      <w:permEnd w:id="1360004848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5392391" w:edGrp="everyone" w:colFirst="0" w:colLast="0"/>
            <w:permStart w:id="1928070510" w:edGrp="everyone" w:colFirst="1" w:colLast="1"/>
            <w:permStart w:id="42143534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232225333" w:edGrp="everyone" w:colFirst="0" w:colLast="0"/>
            <w:permStart w:id="811472471" w:edGrp="everyone" w:colFirst="1" w:colLast="1"/>
            <w:permStart w:id="1179341841" w:edGrp="everyone" w:colFirst="2" w:colLast="2"/>
            <w:permEnd w:id="155392391"/>
            <w:permEnd w:id="1928070510"/>
            <w:permEnd w:id="42143534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940223393" w:edGrp="everyone" w:colFirst="0" w:colLast="0"/>
            <w:permStart w:id="992829197" w:edGrp="everyone" w:colFirst="1" w:colLast="1"/>
            <w:permStart w:id="1527078209" w:edGrp="everyone" w:colFirst="2" w:colLast="2"/>
            <w:permEnd w:id="232225333"/>
            <w:permEnd w:id="811472471"/>
            <w:permEnd w:id="1179341841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850596569" w:edGrp="everyone" w:colFirst="0" w:colLast="0"/>
            <w:permStart w:id="658846193" w:edGrp="everyone" w:colFirst="1" w:colLast="1"/>
            <w:permStart w:id="2034778098" w:edGrp="everyone" w:colFirst="2" w:colLast="2"/>
            <w:permEnd w:id="1940223393"/>
            <w:permEnd w:id="992829197"/>
            <w:permEnd w:id="1527078209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622335154" w:edGrp="everyone" w:colFirst="0" w:colLast="0"/>
            <w:permStart w:id="916215150" w:edGrp="everyone" w:colFirst="1" w:colLast="1"/>
            <w:permStart w:id="1678128253" w:edGrp="everyone" w:colFirst="2" w:colLast="2"/>
            <w:permEnd w:id="850596569"/>
            <w:permEnd w:id="658846193"/>
            <w:permEnd w:id="2034778098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622335154"/>
      <w:permEnd w:id="916215150"/>
      <w:permEnd w:id="1678128253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lastRenderedPageBreak/>
        <w:t>JOINDRE LE POUVOIR DU SIGNATAIRE SI CE N’EST PAS LE RESPONSABLE LEGAL</w:t>
      </w:r>
      <w:r w:rsidRPr="00B14FD5">
        <w:rPr>
          <w:b/>
        </w:rPr>
        <w:t xml:space="preserve"> </w:t>
      </w:r>
      <w:r w:rsidR="00C947EC">
        <w:rPr>
          <w:b/>
        </w:rPr>
        <w:br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C703F3" w:rsidRPr="00327628" w:rsidRDefault="00C703F3" w:rsidP="00C703F3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  <w:r w:rsidRPr="00327628">
        <w:rPr>
          <w:rFonts w:ascii="Arial" w:hAnsi="Arial" w:cs="Arial"/>
          <w:b/>
        </w:rPr>
        <w:t xml:space="preserve">Pour les besoins du maître d’ouvrage : </w:t>
      </w:r>
      <w:r w:rsidR="00A52036">
        <w:rPr>
          <w:rFonts w:ascii="Arial" w:hAnsi="Arial" w:cs="Arial"/>
          <w:b/>
        </w:rPr>
        <w:t>CESAME</w:t>
      </w: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865713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A82DCD">
            <w:rPr>
              <w:rFonts w:ascii="Arial" w:hAnsi="Arial" w:cs="Arial"/>
              <w:b/>
            </w:rPr>
            <w:t>TRESORERIE PRINCIPALE</w:t>
          </w:r>
        </w:sdtContent>
      </w:sdt>
    </w:p>
    <w:p w:rsidR="009B1CD0" w:rsidRDefault="00A82DCD" w:rsidP="009B45B9">
      <w:pPr>
        <w:pStyle w:val="fcase2me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4 rue Larrey – 49933 ANGERS Cedex 9 tel : 02.41.35.43.18</w:t>
      </w:r>
    </w:p>
    <w:p w:rsidR="00A82DCD" w:rsidRDefault="00A82DCD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865713">
        <w:rPr>
          <w:rFonts w:ascii="Arial" w:hAnsi="Arial"/>
        </w:rPr>
      </w:r>
      <w:r w:rsidR="00865713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Pour la </w:t>
      </w:r>
      <w:r w:rsidR="007B66F2">
        <w:rPr>
          <w:rFonts w:ascii="Arial" w:hAnsi="Arial"/>
          <w:b/>
          <w:szCs w:val="18"/>
        </w:rPr>
        <w:t>D</w:t>
      </w:r>
      <w:r>
        <w:rPr>
          <w:rFonts w:ascii="Arial" w:hAnsi="Arial"/>
          <w:b/>
          <w:szCs w:val="18"/>
        </w:rPr>
        <w:t xml:space="preserve">irectrice </w:t>
      </w:r>
      <w:r w:rsidR="007B66F2">
        <w:rPr>
          <w:rFonts w:ascii="Arial" w:hAnsi="Arial"/>
          <w:b/>
          <w:szCs w:val="18"/>
        </w:rPr>
        <w:t>G</w:t>
      </w:r>
      <w:r>
        <w:rPr>
          <w:rFonts w:ascii="Arial" w:hAnsi="Arial"/>
          <w:b/>
          <w:szCs w:val="18"/>
        </w:rPr>
        <w:t>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 xml:space="preserve">M. le Directeur des </w:t>
      </w:r>
      <w:r w:rsidR="007B66F2">
        <w:rPr>
          <w:rFonts w:ascii="Arial" w:hAnsi="Arial"/>
          <w:b/>
          <w:szCs w:val="18"/>
        </w:rPr>
        <w:t>A</w:t>
      </w:r>
      <w:r>
        <w:rPr>
          <w:rFonts w:ascii="Arial" w:hAnsi="Arial"/>
          <w:b/>
          <w:szCs w:val="18"/>
        </w:rPr>
        <w:t>chats du GHT 49</w:t>
      </w:r>
      <w:r w:rsidR="007B66F2">
        <w:rPr>
          <w:rFonts w:ascii="Arial" w:hAnsi="Arial"/>
          <w:b/>
          <w:szCs w:val="18"/>
        </w:rPr>
        <w:t>,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7F42C2" w:rsidRPr="007F42C2" w:rsidRDefault="00FC0705" w:rsidP="00FC0705">
      <w:pPr>
        <w:tabs>
          <w:tab w:val="left" w:pos="851"/>
          <w:tab w:val="left" w:pos="3402"/>
        </w:tabs>
        <w:spacing w:before="120" w:after="120"/>
        <w:ind w:left="4820"/>
        <w:jc w:val="center"/>
        <w:rPr>
          <w:color w:val="FFFFFF" w:themeColor="background1"/>
        </w:rPr>
      </w:pPr>
      <w:r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  <w:r w:rsidR="007F42C2" w:rsidRPr="007F42C2">
        <w:rPr>
          <w:rFonts w:ascii="Arial" w:hAnsi="Arial" w:cs="Arial"/>
          <w:color w:val="FFFFFF" w:themeColor="background1"/>
          <w:sz w:val="22"/>
          <w:szCs w:val="22"/>
        </w:rPr>
        <w:t>#signature#</w:t>
      </w:r>
    </w:p>
    <w:sectPr w:rsidR="007F42C2" w:rsidRPr="007F42C2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0D2" w:rsidRDefault="00CC20D2">
      <w:r>
        <w:separator/>
      </w:r>
    </w:p>
  </w:endnote>
  <w:endnote w:type="continuationSeparator" w:id="0">
    <w:p w:rsidR="00CC20D2" w:rsidRDefault="00CC2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A82DCD" w:rsidP="003C5624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6571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865713">
            <w:rPr>
              <w:rStyle w:val="Numrodepage"/>
              <w:rFonts w:cs="Arial"/>
              <w:b/>
              <w:noProof/>
            </w:rPr>
            <w:t>4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0D2" w:rsidRDefault="00CC20D2">
      <w:r>
        <w:separator/>
      </w:r>
    </w:p>
  </w:footnote>
  <w:footnote w:type="continuationSeparator" w:id="0">
    <w:p w:rsidR="00CC20D2" w:rsidRDefault="00CC2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E17513C" wp14:editId="7F9435F2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2E05"/>
    <w:rsid w:val="000A2FEF"/>
    <w:rsid w:val="000E0020"/>
    <w:rsid w:val="000E71F4"/>
    <w:rsid w:val="00100389"/>
    <w:rsid w:val="0012246D"/>
    <w:rsid w:val="00146791"/>
    <w:rsid w:val="00163E36"/>
    <w:rsid w:val="00166B56"/>
    <w:rsid w:val="00166D67"/>
    <w:rsid w:val="00171890"/>
    <w:rsid w:val="00171AF6"/>
    <w:rsid w:val="001760D5"/>
    <w:rsid w:val="00177074"/>
    <w:rsid w:val="00184B94"/>
    <w:rsid w:val="0019710B"/>
    <w:rsid w:val="001C40C0"/>
    <w:rsid w:val="001C6DDE"/>
    <w:rsid w:val="001C733C"/>
    <w:rsid w:val="00213179"/>
    <w:rsid w:val="0021527A"/>
    <w:rsid w:val="002152C7"/>
    <w:rsid w:val="0021797C"/>
    <w:rsid w:val="00225A1A"/>
    <w:rsid w:val="00233434"/>
    <w:rsid w:val="002408C3"/>
    <w:rsid w:val="00243776"/>
    <w:rsid w:val="00252AF6"/>
    <w:rsid w:val="00256F5A"/>
    <w:rsid w:val="0027007C"/>
    <w:rsid w:val="00276E85"/>
    <w:rsid w:val="002839F1"/>
    <w:rsid w:val="002904AF"/>
    <w:rsid w:val="00291407"/>
    <w:rsid w:val="00295448"/>
    <w:rsid w:val="002A1397"/>
    <w:rsid w:val="002A5F90"/>
    <w:rsid w:val="002C2CA3"/>
    <w:rsid w:val="002C4B3E"/>
    <w:rsid w:val="002C79D6"/>
    <w:rsid w:val="002E1DD3"/>
    <w:rsid w:val="002E37C6"/>
    <w:rsid w:val="00332B12"/>
    <w:rsid w:val="00345D6E"/>
    <w:rsid w:val="00354C04"/>
    <w:rsid w:val="003804EF"/>
    <w:rsid w:val="00382334"/>
    <w:rsid w:val="00385E76"/>
    <w:rsid w:val="00397603"/>
    <w:rsid w:val="003C5624"/>
    <w:rsid w:val="003D03E7"/>
    <w:rsid w:val="00426344"/>
    <w:rsid w:val="0043706E"/>
    <w:rsid w:val="0044597F"/>
    <w:rsid w:val="00446932"/>
    <w:rsid w:val="00461836"/>
    <w:rsid w:val="00462007"/>
    <w:rsid w:val="00473A1E"/>
    <w:rsid w:val="004A7169"/>
    <w:rsid w:val="004E313B"/>
    <w:rsid w:val="004E75A6"/>
    <w:rsid w:val="004F6FF9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63B9D"/>
    <w:rsid w:val="00675CDE"/>
    <w:rsid w:val="006768B1"/>
    <w:rsid w:val="0069104A"/>
    <w:rsid w:val="006C4338"/>
    <w:rsid w:val="006F3DF9"/>
    <w:rsid w:val="007060E5"/>
    <w:rsid w:val="00710FD6"/>
    <w:rsid w:val="0073619C"/>
    <w:rsid w:val="0074434B"/>
    <w:rsid w:val="00757151"/>
    <w:rsid w:val="00770A0D"/>
    <w:rsid w:val="00783068"/>
    <w:rsid w:val="007909E0"/>
    <w:rsid w:val="0079785C"/>
    <w:rsid w:val="007A2A6A"/>
    <w:rsid w:val="007B66F2"/>
    <w:rsid w:val="007D7A65"/>
    <w:rsid w:val="007F42C2"/>
    <w:rsid w:val="007F68A6"/>
    <w:rsid w:val="00814C13"/>
    <w:rsid w:val="00817BF1"/>
    <w:rsid w:val="0083205E"/>
    <w:rsid w:val="00844192"/>
    <w:rsid w:val="00844DAA"/>
    <w:rsid w:val="0084631D"/>
    <w:rsid w:val="008552A5"/>
    <w:rsid w:val="00865713"/>
    <w:rsid w:val="008702A2"/>
    <w:rsid w:val="00880230"/>
    <w:rsid w:val="0089577E"/>
    <w:rsid w:val="008A7858"/>
    <w:rsid w:val="00934503"/>
    <w:rsid w:val="0094192A"/>
    <w:rsid w:val="00983FF3"/>
    <w:rsid w:val="009935FE"/>
    <w:rsid w:val="009B1CD0"/>
    <w:rsid w:val="009B45B9"/>
    <w:rsid w:val="009B4667"/>
    <w:rsid w:val="009E05B4"/>
    <w:rsid w:val="00A30B40"/>
    <w:rsid w:val="00A41FD8"/>
    <w:rsid w:val="00A52036"/>
    <w:rsid w:val="00A5695D"/>
    <w:rsid w:val="00A65E59"/>
    <w:rsid w:val="00A82DCD"/>
    <w:rsid w:val="00AB5661"/>
    <w:rsid w:val="00AD75DA"/>
    <w:rsid w:val="00AE53C2"/>
    <w:rsid w:val="00AE7831"/>
    <w:rsid w:val="00AF06E7"/>
    <w:rsid w:val="00B00C6E"/>
    <w:rsid w:val="00B054DA"/>
    <w:rsid w:val="00B14FD5"/>
    <w:rsid w:val="00B40039"/>
    <w:rsid w:val="00B618F2"/>
    <w:rsid w:val="00B71251"/>
    <w:rsid w:val="00B87564"/>
    <w:rsid w:val="00B9242D"/>
    <w:rsid w:val="00BA44E5"/>
    <w:rsid w:val="00BA705A"/>
    <w:rsid w:val="00BD4761"/>
    <w:rsid w:val="00BE3A35"/>
    <w:rsid w:val="00BE45DE"/>
    <w:rsid w:val="00BE6078"/>
    <w:rsid w:val="00BF4FA0"/>
    <w:rsid w:val="00BF6B83"/>
    <w:rsid w:val="00C13286"/>
    <w:rsid w:val="00C703F3"/>
    <w:rsid w:val="00C76985"/>
    <w:rsid w:val="00C77F3D"/>
    <w:rsid w:val="00C839B8"/>
    <w:rsid w:val="00C91060"/>
    <w:rsid w:val="00C911FE"/>
    <w:rsid w:val="00C947EC"/>
    <w:rsid w:val="00CC20D2"/>
    <w:rsid w:val="00CD185D"/>
    <w:rsid w:val="00CD46CC"/>
    <w:rsid w:val="00CE428F"/>
    <w:rsid w:val="00D420D0"/>
    <w:rsid w:val="00D43CAF"/>
    <w:rsid w:val="00D46BC7"/>
    <w:rsid w:val="00D60DBD"/>
    <w:rsid w:val="00D63991"/>
    <w:rsid w:val="00D83EAF"/>
    <w:rsid w:val="00DB19E0"/>
    <w:rsid w:val="00DB36A7"/>
    <w:rsid w:val="00DB4470"/>
    <w:rsid w:val="00DE51BA"/>
    <w:rsid w:val="00DF7EDD"/>
    <w:rsid w:val="00E2219A"/>
    <w:rsid w:val="00E2547B"/>
    <w:rsid w:val="00E40CF5"/>
    <w:rsid w:val="00E45488"/>
    <w:rsid w:val="00E47798"/>
    <w:rsid w:val="00E85562"/>
    <w:rsid w:val="00EE43E3"/>
    <w:rsid w:val="00F16D03"/>
    <w:rsid w:val="00F17F38"/>
    <w:rsid w:val="00F409A8"/>
    <w:rsid w:val="00F46A68"/>
    <w:rsid w:val="00F51635"/>
    <w:rsid w:val="00F64431"/>
    <w:rsid w:val="00F67A4C"/>
    <w:rsid w:val="00FC0705"/>
    <w:rsid w:val="00FD44C2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220DC6"/>
    <w:rsid w:val="00416D82"/>
    <w:rsid w:val="004812D5"/>
    <w:rsid w:val="008B01F9"/>
    <w:rsid w:val="00A71A8F"/>
    <w:rsid w:val="00B81219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05938-FA3E-4648-95E0-7041C964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24</TotalTime>
  <Pages>4</Pages>
  <Words>1032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PIGNON SOPHIE</cp:lastModifiedBy>
  <cp:revision>13</cp:revision>
  <cp:lastPrinted>2016-04-08T14:31:00Z</cp:lastPrinted>
  <dcterms:created xsi:type="dcterms:W3CDTF">2025-06-26T14:16:00Z</dcterms:created>
  <dcterms:modified xsi:type="dcterms:W3CDTF">2026-02-16T15:17:00Z</dcterms:modified>
</cp:coreProperties>
</file>